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77777777" w:rsidR="001C03D0" w:rsidRPr="00B94143" w:rsidRDefault="001C03D0">
      <w:pPr>
        <w:pStyle w:val="AppendixH1"/>
        <w:rPr>
          <w:rFonts w:cs="Arial"/>
          <w:lang w:eastAsia="ar-SA"/>
        </w:rPr>
      </w:pPr>
      <w:bookmarkStart w:id="0" w:name="_Toc384370964"/>
      <w:r w:rsidRPr="00B94143">
        <w:rPr>
          <w:rFonts w:cs="Arial"/>
          <w:lang w:eastAsia="ar-SA"/>
        </w:rPr>
        <w:t xml:space="preserve">Appendix </w:t>
      </w:r>
      <w:proofErr w:type="gramStart"/>
      <w:r w:rsidRPr="00B94143">
        <w:rPr>
          <w:rFonts w:cs="Arial"/>
          <w:lang w:eastAsia="ar-SA"/>
        </w:rPr>
        <w:t>A</w:t>
      </w:r>
      <w:proofErr w:type="gramEnd"/>
      <w:r w:rsidRPr="00B94143">
        <w:rPr>
          <w:rFonts w:cs="Arial"/>
          <w:lang w:eastAsia="ar-SA"/>
        </w:rPr>
        <w:t xml:space="preserve"> – Form of Bid Bond</w:t>
      </w:r>
      <w:bookmarkEnd w:id="0"/>
    </w:p>
    <w:p w14:paraId="2C7B81C3" w14:textId="77777777" w:rsidR="001C03D0" w:rsidRPr="00B94143" w:rsidRDefault="001C03D0">
      <w:pPr>
        <w:pStyle w:val="BodyText"/>
        <w:rPr>
          <w:rFonts w:cs="Arial"/>
          <w:szCs w:val="22"/>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Pr="00B94143" w:rsidDel="00041087">
        <w:rPr>
          <w:rFonts w:cs="Arial"/>
          <w:szCs w:val="22"/>
        </w:rPr>
        <w:t>send</w:t>
      </w:r>
      <w:r w:rsidRPr="00B94143">
        <w:rPr>
          <w:rFonts w:cs="Arial"/>
          <w:szCs w:val="22"/>
        </w:rPr>
        <w:t xml:space="preserve"> this completed form to:</w:t>
      </w:r>
    </w:p>
    <w:p w14:paraId="192DD827" w14:textId="77777777"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0ECA207F" w14:textId="48A29F82" w:rsidR="001C03D0" w:rsidRPr="00B94143" w:rsidRDefault="001C03D0" w:rsidP="001C03D0">
      <w:pPr>
        <w:ind w:left="720"/>
        <w:rPr>
          <w:rFonts w:cs="Arial"/>
          <w:lang w:eastAsia="ar-SA"/>
        </w:rPr>
      </w:pPr>
      <w:proofErr w:type="gramStart"/>
      <w:r w:rsidRPr="00B94143">
        <w:rPr>
          <w:rFonts w:cs="Arial"/>
          <w:lang w:eastAsia="ar-SA"/>
        </w:rPr>
        <w:t>c/o</w:t>
      </w:r>
      <w:proofErr w:type="gramEnd"/>
      <w:r w:rsidRPr="00B94143">
        <w:rPr>
          <w:rFonts w:cs="Arial"/>
          <w:lang w:eastAsia="ar-SA"/>
        </w:rPr>
        <w:t xml:space="preserve">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47727866"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3038AA">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77777777" w:rsidR="00404409" w:rsidRPr="00B94143" w:rsidRDefault="00404409">
      <w:pPr>
        <w:rPr>
          <w:rFonts w:cs="Arial"/>
          <w:b/>
          <w:sz w:val="24"/>
          <w:lang w:eastAsia="ar-SA"/>
        </w:rPr>
      </w:pPr>
    </w:p>
    <w:p w14:paraId="420A0F3B" w14:textId="77777777" w:rsidR="00404409" w:rsidRPr="00B94143" w:rsidRDefault="00404409" w:rsidP="00404409">
      <w:pPr>
        <w:rPr>
          <w:rFonts w:cs="Arial"/>
          <w:sz w:val="24"/>
          <w:lang w:eastAsia="ar-SA"/>
        </w:rPr>
      </w:pPr>
    </w:p>
    <w:p w14:paraId="16F72314" w14:textId="77777777" w:rsidR="00404409" w:rsidRPr="00B94143" w:rsidRDefault="00404409" w:rsidP="00404409">
      <w:pPr>
        <w:rPr>
          <w:rFonts w:cs="Arial"/>
          <w:sz w:val="24"/>
          <w:lang w:eastAsia="ar-SA"/>
        </w:rPr>
      </w:pPr>
    </w:p>
    <w:p w14:paraId="2209652C" w14:textId="77777777" w:rsidR="00404409" w:rsidRPr="00B94143" w:rsidRDefault="00404409" w:rsidP="00404409">
      <w:pPr>
        <w:rPr>
          <w:rFonts w:cs="Arial"/>
          <w:sz w:val="24"/>
          <w:lang w:eastAsia="ar-SA"/>
        </w:rPr>
      </w:pPr>
    </w:p>
    <w:p w14:paraId="5D7B1795" w14:textId="77777777" w:rsidR="00404409" w:rsidRPr="00B94143" w:rsidRDefault="00404409" w:rsidP="00404409">
      <w:pPr>
        <w:rPr>
          <w:rFonts w:cs="Arial"/>
          <w:sz w:val="24"/>
          <w:lang w:eastAsia="ar-SA"/>
        </w:rPr>
      </w:pPr>
    </w:p>
    <w:p w14:paraId="56449DB9" w14:textId="77777777" w:rsidR="00404409" w:rsidRPr="00B94143" w:rsidRDefault="00404409" w:rsidP="00404409">
      <w:pPr>
        <w:rPr>
          <w:rFonts w:cs="Arial"/>
          <w:sz w:val="24"/>
          <w:lang w:eastAsia="ar-SA"/>
        </w:rPr>
      </w:pPr>
    </w:p>
    <w:p w14:paraId="21639FF2" w14:textId="77777777" w:rsidR="00404409" w:rsidRPr="00B94143" w:rsidRDefault="00404409" w:rsidP="00404409">
      <w:pPr>
        <w:rPr>
          <w:rFonts w:cs="Arial"/>
          <w:sz w:val="24"/>
          <w:lang w:eastAsia="ar-SA"/>
        </w:rPr>
      </w:pPr>
    </w:p>
    <w:p w14:paraId="05FBC34F" w14:textId="77777777" w:rsidR="00404409" w:rsidRPr="00B94143" w:rsidRDefault="00404409" w:rsidP="00404409">
      <w:pPr>
        <w:rPr>
          <w:rFonts w:cs="Arial"/>
          <w:sz w:val="24"/>
          <w:lang w:eastAsia="ar-SA"/>
        </w:rPr>
      </w:pPr>
    </w:p>
    <w:p w14:paraId="2680709D" w14:textId="77777777" w:rsidR="00404409" w:rsidRPr="00B94143" w:rsidRDefault="00404409" w:rsidP="00404409">
      <w:pPr>
        <w:rPr>
          <w:rFonts w:cs="Arial"/>
          <w:sz w:val="24"/>
          <w:lang w:eastAsia="ar-SA"/>
        </w:rPr>
      </w:pPr>
    </w:p>
    <w:p w14:paraId="286CF261" w14:textId="77777777" w:rsidR="00404409" w:rsidRPr="00B94143" w:rsidRDefault="00404409" w:rsidP="00404409">
      <w:pPr>
        <w:rPr>
          <w:rFonts w:cs="Arial"/>
          <w:sz w:val="24"/>
          <w:lang w:eastAsia="ar-SA"/>
        </w:rPr>
      </w:pPr>
    </w:p>
    <w:p w14:paraId="769B47AE" w14:textId="77777777" w:rsidR="00404409" w:rsidRPr="00B94143" w:rsidRDefault="00404409" w:rsidP="00404409">
      <w:pPr>
        <w:rPr>
          <w:rFonts w:cs="Arial"/>
          <w:sz w:val="24"/>
          <w:lang w:eastAsia="ar-SA"/>
        </w:rPr>
      </w:pPr>
    </w:p>
    <w:p w14:paraId="3E19D340" w14:textId="77777777" w:rsidR="00404409" w:rsidRPr="00B94143" w:rsidRDefault="00404409" w:rsidP="00404409">
      <w:pPr>
        <w:rPr>
          <w:rFonts w:cs="Arial"/>
          <w:sz w:val="24"/>
          <w:lang w:eastAsia="ar-SA"/>
        </w:rPr>
      </w:pPr>
    </w:p>
    <w:p w14:paraId="7FCA0D98" w14:textId="77777777" w:rsidR="00404409" w:rsidRPr="00B94143" w:rsidRDefault="00404409" w:rsidP="00404409">
      <w:pPr>
        <w:tabs>
          <w:tab w:val="left" w:pos="1905"/>
        </w:tabs>
        <w:rPr>
          <w:rFonts w:cs="Arial"/>
          <w:sz w:val="24"/>
          <w:lang w:eastAsia="ar-SA"/>
        </w:rPr>
      </w:pPr>
      <w:r w:rsidRPr="00B94143">
        <w:rPr>
          <w:rFonts w:cs="Arial"/>
          <w:sz w:val="24"/>
          <w:lang w:eastAsia="ar-SA"/>
        </w:rPr>
        <w:tab/>
      </w:r>
    </w:p>
    <w:p w14:paraId="05788E23" w14:textId="77777777" w:rsidR="001C03D0" w:rsidRPr="00B94143" w:rsidRDefault="00404409" w:rsidP="00404409">
      <w:pPr>
        <w:tabs>
          <w:tab w:val="left" w:pos="1905"/>
        </w:tabs>
        <w:rPr>
          <w:rFonts w:cs="Arial"/>
          <w:sz w:val="24"/>
          <w:lang w:eastAsia="ar-SA"/>
        </w:rPr>
        <w:sectPr w:rsidR="001C03D0" w:rsidRPr="00B94143" w:rsidSect="00B3013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76" w:footer="576" w:gutter="0"/>
          <w:pgNumType w:start="1"/>
          <w:cols w:space="720"/>
          <w:docGrid w:linePitch="360"/>
        </w:sectPr>
      </w:pPr>
      <w:r w:rsidRPr="00B94143">
        <w:rPr>
          <w:rFonts w:cs="Arial"/>
          <w:sz w:val="24"/>
          <w:lang w:eastAsia="ar-SA"/>
        </w:rPr>
        <w:tab/>
      </w: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w:t>
      </w:r>
      <w:proofErr w:type="gramStart"/>
      <w:r w:rsidRPr="00B94143">
        <w:t>as</w:t>
      </w:r>
      <w:proofErr w:type="gramEnd"/>
      <w:r w:rsidRPr="00B94143">
        <w:t xml:space="preserve">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7777777"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_, to the Auction Manager 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006B95D6"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Notice;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C53018">
        <w:rPr>
          <w:rFonts w:cs="Arial"/>
          <w:szCs w:val="22"/>
          <w:lang w:val="en-US"/>
        </w:rPr>
        <w:t>December</w:t>
      </w:r>
      <w:r w:rsidR="00A34E3D">
        <w:rPr>
          <w:rFonts w:cs="Arial"/>
          <w:szCs w:val="22"/>
          <w:lang w:val="en-US"/>
        </w:rPr>
        <w:t xml:space="preserve"> 19, 2019</w:t>
      </w:r>
      <w:r w:rsidRPr="00B94143">
        <w:rPr>
          <w:rFonts w:cs="Arial"/>
          <w:szCs w:val="22"/>
        </w:rPr>
        <w:t xml:space="preserve">. </w:t>
      </w:r>
    </w:p>
    <w:p w14:paraId="3D6605C4" w14:textId="09FEDBD1"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C53018">
        <w:rPr>
          <w:rFonts w:cs="Arial"/>
          <w:szCs w:val="22"/>
          <w:lang w:val="en-US"/>
        </w:rPr>
        <w:t>December</w:t>
      </w:r>
      <w:r w:rsidR="00A34E3D">
        <w:rPr>
          <w:rFonts w:cs="Arial"/>
          <w:szCs w:val="22"/>
          <w:lang w:val="en-US"/>
        </w:rPr>
        <w:t xml:space="preserve"> 19, 2019</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101374A8" w14:textId="29FF5D60" w:rsidR="00FA4E70" w:rsidRDefault="001C03D0" w:rsidP="00FD4B38">
      <w:pPr>
        <w:rPr>
          <w:lang w:eastAsia="ar-SA"/>
        </w:rPr>
      </w:pPr>
      <w:r w:rsidRPr="00B94143">
        <w:rPr>
          <w:szCs w:val="22"/>
          <w:lang w:eastAsia="ar-SA"/>
        </w:rPr>
        <w:t>Printed name and title</w:t>
      </w:r>
    </w:p>
    <w:sectPr w:rsidR="00FA4E70" w:rsidSect="002B7DBC">
      <w:headerReference w:type="even" r:id="rId14"/>
      <w:headerReference w:type="default" r:id="rId15"/>
      <w:footerReference w:type="default" r:id="rId16"/>
      <w:headerReference w:type="first" r:id="rId17"/>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1FF1C" w14:textId="77777777" w:rsidR="000D75FD" w:rsidRDefault="000D75FD">
      <w:r>
        <w:separator/>
      </w:r>
    </w:p>
  </w:endnote>
  <w:endnote w:type="continuationSeparator" w:id="0">
    <w:p w14:paraId="6DD49763" w14:textId="77777777" w:rsidR="000D75FD" w:rsidRDefault="000D75FD">
      <w:r>
        <w:continuationSeparator/>
      </w:r>
    </w:p>
  </w:endnote>
  <w:endnote w:type="continuationNotice" w:id="1">
    <w:p w14:paraId="6D6DDAF8" w14:textId="77777777" w:rsidR="000D75FD" w:rsidRDefault="000D7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D467F" w14:textId="77777777" w:rsidR="002B7DBC" w:rsidRDefault="002B7D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2619CB8F" w:rsidR="008E1637" w:rsidRDefault="008E1637" w:rsidP="00467822">
    <w:pPr>
      <w:pStyle w:val="Footer"/>
    </w:pPr>
    <w:r w:rsidRPr="00427218">
      <w:t xml:space="preserve">Issued on </w:t>
    </w:r>
    <w:r w:rsidRPr="00C53018">
      <w:t>October 08</w:t>
    </w:r>
    <w:r>
      <w:t>, 2019</w:t>
    </w:r>
    <w:r>
      <w:tab/>
      <w:t>Page A-</w:t>
    </w:r>
    <w:r>
      <w:fldChar w:fldCharType="begin"/>
    </w:r>
    <w:r>
      <w:instrText xml:space="preserve"> PAGE </w:instrText>
    </w:r>
    <w:r>
      <w:fldChar w:fldCharType="separate"/>
    </w:r>
    <w:r w:rsidR="002B7DB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B080" w14:textId="77777777" w:rsidR="002B7DBC" w:rsidRDefault="002B7D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E487" w14:textId="77777777" w:rsidR="008E1637" w:rsidRDefault="008E1637" w:rsidP="00D7098E">
    <w:pPr>
      <w:pStyle w:val="Default"/>
    </w:pPr>
    <w:bookmarkStart w:id="1" w:name="_GoBack"/>
    <w:bookmarkEnd w:id="1"/>
  </w:p>
  <w:p w14:paraId="4341D5C7" w14:textId="5D428CC7" w:rsidR="008E1637" w:rsidRDefault="008E1637" w:rsidP="00D7098E">
    <w:pPr>
      <w:pStyle w:val="Footer"/>
    </w:pPr>
    <w:r w:rsidRPr="00427218">
      <w:t xml:space="preserve">Issued on </w:t>
    </w:r>
    <w:r w:rsidRPr="00C53018">
      <w:t>October 08</w:t>
    </w:r>
    <w:r>
      <w:t>, 2019</w:t>
    </w:r>
    <w:r>
      <w:tab/>
    </w:r>
    <w:r w:rsidR="002B7DBC">
      <w:t>Page A-</w:t>
    </w:r>
    <w:r w:rsidR="002B7DBC">
      <w:fldChar w:fldCharType="begin"/>
    </w:r>
    <w:r w:rsidR="002B7DBC">
      <w:instrText xml:space="preserve"> PAGE   \* MERGEFORMAT </w:instrText>
    </w:r>
    <w:r w:rsidR="002B7DBC">
      <w:fldChar w:fldCharType="separate"/>
    </w:r>
    <w:r w:rsidR="002B7DBC">
      <w:rPr>
        <w:noProof/>
      </w:rPr>
      <w:t>2</w:t>
    </w:r>
    <w:r w:rsidR="002B7DB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A3825" w14:textId="77777777" w:rsidR="000D75FD" w:rsidRDefault="000D75FD">
      <w:r>
        <w:separator/>
      </w:r>
    </w:p>
  </w:footnote>
  <w:footnote w:type="continuationSeparator" w:id="0">
    <w:p w14:paraId="4CAF7FEA" w14:textId="77777777" w:rsidR="000D75FD" w:rsidRDefault="000D75FD">
      <w:r>
        <w:continuationSeparator/>
      </w:r>
    </w:p>
  </w:footnote>
  <w:footnote w:type="continuationNotice" w:id="1">
    <w:p w14:paraId="1F5515B7" w14:textId="77777777" w:rsidR="000D75FD" w:rsidRDefault="000D75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9D0D4" w14:textId="77777777" w:rsidR="002B7DBC" w:rsidRDefault="002B7D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77777777" w:rsidR="008E1637" w:rsidRDefault="008E1637" w:rsidP="001C03D0">
    <w:pPr>
      <w:pStyle w:val="Header"/>
      <w:rPr>
        <w:lang w:eastAsia="ar-SA"/>
      </w:rPr>
    </w:pPr>
    <w:r>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596EA" w14:textId="77777777" w:rsidR="002B7DBC" w:rsidRDefault="002B7D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8E1637" w:rsidRDefault="008E163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77777777" w:rsidR="008E1637" w:rsidRDefault="008E1637">
    <w:pPr>
      <w:pStyle w:val="Header"/>
      <w:rPr>
        <w:rFonts w:cs="Arial"/>
        <w:i/>
        <w:sz w:val="20"/>
        <w:szCs w:val="20"/>
        <w:lang w:eastAsia="ar-SA"/>
      </w:rPr>
    </w:pPr>
    <w:r>
      <w:rPr>
        <w:rFonts w:cs="Arial"/>
        <w:i/>
        <w:sz w:val="20"/>
        <w:szCs w:val="20"/>
        <w:lang w:eastAsia="ar-SA"/>
      </w:rPr>
      <w:t>Auction Notice</w:t>
    </w:r>
  </w:p>
  <w:p w14:paraId="1ED41FC0" w14:textId="77777777" w:rsidR="008E1637" w:rsidRDefault="008E1637"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8E1637" w:rsidRDefault="008E16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720"/>
        </w:tabs>
        <w:ind w:left="72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7245CF9"/>
    <w:multiLevelType w:val="multilevel"/>
    <w:tmpl w:val="29063E1C"/>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2"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9262B"/>
    <w:multiLevelType w:val="hybridMultilevel"/>
    <w:tmpl w:val="4B509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B06751"/>
    <w:multiLevelType w:val="hybridMultilevel"/>
    <w:tmpl w:val="9B8010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2"/>
  </w:num>
  <w:num w:numId="14">
    <w:abstractNumId w:val="31"/>
  </w:num>
  <w:num w:numId="15">
    <w:abstractNumId w:val="32"/>
  </w:num>
  <w:num w:numId="16">
    <w:abstractNumId w:val="26"/>
  </w:num>
  <w:num w:numId="17">
    <w:abstractNumId w:val="21"/>
  </w:num>
  <w:num w:numId="18">
    <w:abstractNumId w:val="28"/>
  </w:num>
  <w:num w:numId="19">
    <w:abstractNumId w:val="35"/>
  </w:num>
  <w:num w:numId="20">
    <w:abstractNumId w:val="29"/>
  </w:num>
  <w:num w:numId="21">
    <w:abstractNumId w:val="17"/>
  </w:num>
  <w:num w:numId="22">
    <w:abstractNumId w:val="23"/>
  </w:num>
  <w:num w:numId="23">
    <w:abstractNumId w:val="16"/>
  </w:num>
  <w:num w:numId="24">
    <w:abstractNumId w:val="2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19"/>
  </w:num>
  <w:num w:numId="29">
    <w:abstractNumId w:val="25"/>
  </w:num>
  <w:num w:numId="30">
    <w:abstractNumId w:val="30"/>
  </w:num>
  <w:num w:numId="31">
    <w:abstractNumId w:val="14"/>
  </w:num>
  <w:num w:numId="32">
    <w:abstractNumId w:val="34"/>
  </w:num>
  <w:num w:numId="33">
    <w:abstractNumId w:val="15"/>
  </w:num>
  <w:num w:numId="3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614"/>
    <w:rsid w:val="00005806"/>
    <w:rsid w:val="000061B0"/>
    <w:rsid w:val="00006DF0"/>
    <w:rsid w:val="00006FD7"/>
    <w:rsid w:val="00007F8C"/>
    <w:rsid w:val="0001004B"/>
    <w:rsid w:val="000105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779"/>
    <w:rsid w:val="0002385C"/>
    <w:rsid w:val="000238A6"/>
    <w:rsid w:val="000241E2"/>
    <w:rsid w:val="00024274"/>
    <w:rsid w:val="00025DB0"/>
    <w:rsid w:val="00025F3B"/>
    <w:rsid w:val="0002627D"/>
    <w:rsid w:val="000279B8"/>
    <w:rsid w:val="000300BF"/>
    <w:rsid w:val="00030A23"/>
    <w:rsid w:val="00030BF2"/>
    <w:rsid w:val="00030E31"/>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501B"/>
    <w:rsid w:val="00055908"/>
    <w:rsid w:val="000559A1"/>
    <w:rsid w:val="00055C04"/>
    <w:rsid w:val="00056049"/>
    <w:rsid w:val="00056CD7"/>
    <w:rsid w:val="00057002"/>
    <w:rsid w:val="00057479"/>
    <w:rsid w:val="00057480"/>
    <w:rsid w:val="000576F4"/>
    <w:rsid w:val="00057EA2"/>
    <w:rsid w:val="00057F26"/>
    <w:rsid w:val="00062328"/>
    <w:rsid w:val="000626B7"/>
    <w:rsid w:val="00062B72"/>
    <w:rsid w:val="00063392"/>
    <w:rsid w:val="00063F5C"/>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2CF6"/>
    <w:rsid w:val="000A2D03"/>
    <w:rsid w:val="000A3146"/>
    <w:rsid w:val="000A3A74"/>
    <w:rsid w:val="000A3F06"/>
    <w:rsid w:val="000A4975"/>
    <w:rsid w:val="000A4EDD"/>
    <w:rsid w:val="000A55DC"/>
    <w:rsid w:val="000A5978"/>
    <w:rsid w:val="000A5E96"/>
    <w:rsid w:val="000A66D2"/>
    <w:rsid w:val="000A79C9"/>
    <w:rsid w:val="000A7B3D"/>
    <w:rsid w:val="000A7D18"/>
    <w:rsid w:val="000B03E2"/>
    <w:rsid w:val="000B0ABF"/>
    <w:rsid w:val="000B0FA1"/>
    <w:rsid w:val="000B2B3B"/>
    <w:rsid w:val="000B2D5B"/>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D75FD"/>
    <w:rsid w:val="000E0221"/>
    <w:rsid w:val="000E04AB"/>
    <w:rsid w:val="000E1481"/>
    <w:rsid w:val="000E1E8E"/>
    <w:rsid w:val="000E25B1"/>
    <w:rsid w:val="000E2FDF"/>
    <w:rsid w:val="000E3318"/>
    <w:rsid w:val="000E4231"/>
    <w:rsid w:val="000E4810"/>
    <w:rsid w:val="000E481E"/>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C8D"/>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54E"/>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ADE"/>
    <w:rsid w:val="00150219"/>
    <w:rsid w:val="0015082C"/>
    <w:rsid w:val="00153062"/>
    <w:rsid w:val="00153A1D"/>
    <w:rsid w:val="00153DAB"/>
    <w:rsid w:val="001540E7"/>
    <w:rsid w:val="001553C4"/>
    <w:rsid w:val="001556E8"/>
    <w:rsid w:val="001563D8"/>
    <w:rsid w:val="001564AE"/>
    <w:rsid w:val="001568C3"/>
    <w:rsid w:val="001571CA"/>
    <w:rsid w:val="00157203"/>
    <w:rsid w:val="00157270"/>
    <w:rsid w:val="00160029"/>
    <w:rsid w:val="00160061"/>
    <w:rsid w:val="00160277"/>
    <w:rsid w:val="00160EC3"/>
    <w:rsid w:val="001611F2"/>
    <w:rsid w:val="0016138D"/>
    <w:rsid w:val="00162D1C"/>
    <w:rsid w:val="00163552"/>
    <w:rsid w:val="00164517"/>
    <w:rsid w:val="00165690"/>
    <w:rsid w:val="0016586D"/>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7BE"/>
    <w:rsid w:val="00176E66"/>
    <w:rsid w:val="00180A95"/>
    <w:rsid w:val="0018216B"/>
    <w:rsid w:val="00182191"/>
    <w:rsid w:val="00182212"/>
    <w:rsid w:val="00182587"/>
    <w:rsid w:val="00183085"/>
    <w:rsid w:val="001841AF"/>
    <w:rsid w:val="001844D1"/>
    <w:rsid w:val="00184E4D"/>
    <w:rsid w:val="001852AF"/>
    <w:rsid w:val="00185993"/>
    <w:rsid w:val="0018613B"/>
    <w:rsid w:val="001863BF"/>
    <w:rsid w:val="00186909"/>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6289"/>
    <w:rsid w:val="001A6B81"/>
    <w:rsid w:val="001A6CF3"/>
    <w:rsid w:val="001A7071"/>
    <w:rsid w:val="001A742C"/>
    <w:rsid w:val="001B0656"/>
    <w:rsid w:val="001B06B1"/>
    <w:rsid w:val="001B06F9"/>
    <w:rsid w:val="001B17D7"/>
    <w:rsid w:val="001B1BCB"/>
    <w:rsid w:val="001B361F"/>
    <w:rsid w:val="001B36F3"/>
    <w:rsid w:val="001B3981"/>
    <w:rsid w:val="001B3ADC"/>
    <w:rsid w:val="001B5252"/>
    <w:rsid w:val="001B5B03"/>
    <w:rsid w:val="001B5D48"/>
    <w:rsid w:val="001B6533"/>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1111"/>
    <w:rsid w:val="001E1E88"/>
    <w:rsid w:val="001E1F05"/>
    <w:rsid w:val="001E2A08"/>
    <w:rsid w:val="001E2DEA"/>
    <w:rsid w:val="001E31F2"/>
    <w:rsid w:val="001E4B5B"/>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7425"/>
    <w:rsid w:val="001F7A6C"/>
    <w:rsid w:val="001F7CE6"/>
    <w:rsid w:val="00200472"/>
    <w:rsid w:val="00200BD9"/>
    <w:rsid w:val="00201664"/>
    <w:rsid w:val="0020174B"/>
    <w:rsid w:val="00201805"/>
    <w:rsid w:val="0020186C"/>
    <w:rsid w:val="00202EC8"/>
    <w:rsid w:val="00202F7E"/>
    <w:rsid w:val="00204444"/>
    <w:rsid w:val="00204642"/>
    <w:rsid w:val="00204C8D"/>
    <w:rsid w:val="00205AE7"/>
    <w:rsid w:val="00205C8A"/>
    <w:rsid w:val="00205E50"/>
    <w:rsid w:val="0020652A"/>
    <w:rsid w:val="00206833"/>
    <w:rsid w:val="00207884"/>
    <w:rsid w:val="00210063"/>
    <w:rsid w:val="002104EE"/>
    <w:rsid w:val="00210657"/>
    <w:rsid w:val="00210C2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B15"/>
    <w:rsid w:val="00227EE9"/>
    <w:rsid w:val="00230951"/>
    <w:rsid w:val="002312A6"/>
    <w:rsid w:val="002316EE"/>
    <w:rsid w:val="0023250D"/>
    <w:rsid w:val="00232739"/>
    <w:rsid w:val="00232750"/>
    <w:rsid w:val="0023281F"/>
    <w:rsid w:val="0023370B"/>
    <w:rsid w:val="002339F4"/>
    <w:rsid w:val="00233DE8"/>
    <w:rsid w:val="00233E74"/>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FB3"/>
    <w:rsid w:val="002537BD"/>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FD9"/>
    <w:rsid w:val="002662DC"/>
    <w:rsid w:val="00266325"/>
    <w:rsid w:val="0026642F"/>
    <w:rsid w:val="00266CE4"/>
    <w:rsid w:val="002670CA"/>
    <w:rsid w:val="002674D5"/>
    <w:rsid w:val="002674FA"/>
    <w:rsid w:val="002676AD"/>
    <w:rsid w:val="0027034B"/>
    <w:rsid w:val="00270442"/>
    <w:rsid w:val="00270807"/>
    <w:rsid w:val="0027150B"/>
    <w:rsid w:val="0027180A"/>
    <w:rsid w:val="002719DA"/>
    <w:rsid w:val="00271CFD"/>
    <w:rsid w:val="00271FA5"/>
    <w:rsid w:val="0027269D"/>
    <w:rsid w:val="00272A9B"/>
    <w:rsid w:val="00272BC8"/>
    <w:rsid w:val="002737CF"/>
    <w:rsid w:val="00273DD9"/>
    <w:rsid w:val="002748AD"/>
    <w:rsid w:val="00276326"/>
    <w:rsid w:val="00276842"/>
    <w:rsid w:val="00276AA8"/>
    <w:rsid w:val="00276EB3"/>
    <w:rsid w:val="00277293"/>
    <w:rsid w:val="0027750E"/>
    <w:rsid w:val="00277694"/>
    <w:rsid w:val="002804CC"/>
    <w:rsid w:val="0028062A"/>
    <w:rsid w:val="00280AD3"/>
    <w:rsid w:val="00281EAB"/>
    <w:rsid w:val="002821F9"/>
    <w:rsid w:val="00282910"/>
    <w:rsid w:val="002837F9"/>
    <w:rsid w:val="002854BD"/>
    <w:rsid w:val="00286E77"/>
    <w:rsid w:val="00286F8F"/>
    <w:rsid w:val="002872C0"/>
    <w:rsid w:val="002878E2"/>
    <w:rsid w:val="00290453"/>
    <w:rsid w:val="00290DD8"/>
    <w:rsid w:val="002912D2"/>
    <w:rsid w:val="00291344"/>
    <w:rsid w:val="002916CB"/>
    <w:rsid w:val="0029178A"/>
    <w:rsid w:val="002929E1"/>
    <w:rsid w:val="00293199"/>
    <w:rsid w:val="00293D10"/>
    <w:rsid w:val="00293DE9"/>
    <w:rsid w:val="00294AFC"/>
    <w:rsid w:val="00295168"/>
    <w:rsid w:val="0029608F"/>
    <w:rsid w:val="00296574"/>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DBC"/>
    <w:rsid w:val="002C0AC0"/>
    <w:rsid w:val="002C1302"/>
    <w:rsid w:val="002C1328"/>
    <w:rsid w:val="002C1679"/>
    <w:rsid w:val="002C17B5"/>
    <w:rsid w:val="002C18EA"/>
    <w:rsid w:val="002C2069"/>
    <w:rsid w:val="002C228A"/>
    <w:rsid w:val="002C307D"/>
    <w:rsid w:val="002C3BB0"/>
    <w:rsid w:val="002C5168"/>
    <w:rsid w:val="002C51A6"/>
    <w:rsid w:val="002C598E"/>
    <w:rsid w:val="002C5FD8"/>
    <w:rsid w:val="002C65C8"/>
    <w:rsid w:val="002C74CD"/>
    <w:rsid w:val="002D0226"/>
    <w:rsid w:val="002D0603"/>
    <w:rsid w:val="002D147B"/>
    <w:rsid w:val="002D1E46"/>
    <w:rsid w:val="002D4511"/>
    <w:rsid w:val="002D5CB7"/>
    <w:rsid w:val="002D5F88"/>
    <w:rsid w:val="002D61ED"/>
    <w:rsid w:val="002D67DF"/>
    <w:rsid w:val="002D783C"/>
    <w:rsid w:val="002D7D51"/>
    <w:rsid w:val="002D7DAC"/>
    <w:rsid w:val="002E1FB3"/>
    <w:rsid w:val="002E20DD"/>
    <w:rsid w:val="002E28BF"/>
    <w:rsid w:val="002E3FD6"/>
    <w:rsid w:val="002E4478"/>
    <w:rsid w:val="002E7DB2"/>
    <w:rsid w:val="002E7F5D"/>
    <w:rsid w:val="002F0189"/>
    <w:rsid w:val="002F22AB"/>
    <w:rsid w:val="002F24F4"/>
    <w:rsid w:val="002F390B"/>
    <w:rsid w:val="002F437F"/>
    <w:rsid w:val="002F4BC5"/>
    <w:rsid w:val="002F77DB"/>
    <w:rsid w:val="00300DAB"/>
    <w:rsid w:val="00301954"/>
    <w:rsid w:val="00301D01"/>
    <w:rsid w:val="0030220E"/>
    <w:rsid w:val="003038AA"/>
    <w:rsid w:val="00304536"/>
    <w:rsid w:val="00304B8E"/>
    <w:rsid w:val="00305209"/>
    <w:rsid w:val="00305567"/>
    <w:rsid w:val="00305CCB"/>
    <w:rsid w:val="00305EE9"/>
    <w:rsid w:val="00306D62"/>
    <w:rsid w:val="00310020"/>
    <w:rsid w:val="003100F2"/>
    <w:rsid w:val="0031020E"/>
    <w:rsid w:val="003103B3"/>
    <w:rsid w:val="00310A96"/>
    <w:rsid w:val="00310E5F"/>
    <w:rsid w:val="00311317"/>
    <w:rsid w:val="00311F7C"/>
    <w:rsid w:val="00312508"/>
    <w:rsid w:val="00313098"/>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437"/>
    <w:rsid w:val="0032288D"/>
    <w:rsid w:val="00322B8F"/>
    <w:rsid w:val="003234D7"/>
    <w:rsid w:val="00323A97"/>
    <w:rsid w:val="00324F76"/>
    <w:rsid w:val="00325943"/>
    <w:rsid w:val="00325C76"/>
    <w:rsid w:val="0032688A"/>
    <w:rsid w:val="00326DEF"/>
    <w:rsid w:val="00327224"/>
    <w:rsid w:val="003275FA"/>
    <w:rsid w:val="003279BB"/>
    <w:rsid w:val="00330402"/>
    <w:rsid w:val="003305F7"/>
    <w:rsid w:val="00331335"/>
    <w:rsid w:val="00331E1A"/>
    <w:rsid w:val="00333736"/>
    <w:rsid w:val="0033488A"/>
    <w:rsid w:val="00334AD4"/>
    <w:rsid w:val="00335328"/>
    <w:rsid w:val="0033555E"/>
    <w:rsid w:val="00335B8E"/>
    <w:rsid w:val="00335DEC"/>
    <w:rsid w:val="00335ED1"/>
    <w:rsid w:val="00336DF5"/>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79"/>
    <w:rsid w:val="0035125A"/>
    <w:rsid w:val="00351E43"/>
    <w:rsid w:val="00351E98"/>
    <w:rsid w:val="00352008"/>
    <w:rsid w:val="00352A69"/>
    <w:rsid w:val="00352F1C"/>
    <w:rsid w:val="00352FAF"/>
    <w:rsid w:val="003551B1"/>
    <w:rsid w:val="003551BA"/>
    <w:rsid w:val="00356081"/>
    <w:rsid w:val="00357763"/>
    <w:rsid w:val="00357B98"/>
    <w:rsid w:val="003607A9"/>
    <w:rsid w:val="0036204C"/>
    <w:rsid w:val="00362952"/>
    <w:rsid w:val="00362BB3"/>
    <w:rsid w:val="00362C00"/>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60E7"/>
    <w:rsid w:val="0037631C"/>
    <w:rsid w:val="0037678C"/>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537"/>
    <w:rsid w:val="00392820"/>
    <w:rsid w:val="0039329A"/>
    <w:rsid w:val="003936D1"/>
    <w:rsid w:val="003938C1"/>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C61"/>
    <w:rsid w:val="003C40AE"/>
    <w:rsid w:val="003C47C2"/>
    <w:rsid w:val="003C48B8"/>
    <w:rsid w:val="003C50AD"/>
    <w:rsid w:val="003C7F2B"/>
    <w:rsid w:val="003C7FC3"/>
    <w:rsid w:val="003D0CC6"/>
    <w:rsid w:val="003D0EC6"/>
    <w:rsid w:val="003D11C1"/>
    <w:rsid w:val="003D1337"/>
    <w:rsid w:val="003D1386"/>
    <w:rsid w:val="003D15A0"/>
    <w:rsid w:val="003D1DD2"/>
    <w:rsid w:val="003D21FF"/>
    <w:rsid w:val="003D3010"/>
    <w:rsid w:val="003D322D"/>
    <w:rsid w:val="003D3407"/>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D56"/>
    <w:rsid w:val="003E11AF"/>
    <w:rsid w:val="003E18AF"/>
    <w:rsid w:val="003E1BD6"/>
    <w:rsid w:val="003E210A"/>
    <w:rsid w:val="003E405F"/>
    <w:rsid w:val="003E41D3"/>
    <w:rsid w:val="003E5350"/>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6933"/>
    <w:rsid w:val="003F7888"/>
    <w:rsid w:val="003F7B53"/>
    <w:rsid w:val="004006B2"/>
    <w:rsid w:val="00400E41"/>
    <w:rsid w:val="00401086"/>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319F"/>
    <w:rsid w:val="00413530"/>
    <w:rsid w:val="0041383F"/>
    <w:rsid w:val="0041389D"/>
    <w:rsid w:val="00413B42"/>
    <w:rsid w:val="00414109"/>
    <w:rsid w:val="00415179"/>
    <w:rsid w:val="00416606"/>
    <w:rsid w:val="00416761"/>
    <w:rsid w:val="004169FA"/>
    <w:rsid w:val="004173A3"/>
    <w:rsid w:val="0041773E"/>
    <w:rsid w:val="004178C1"/>
    <w:rsid w:val="00420373"/>
    <w:rsid w:val="00421030"/>
    <w:rsid w:val="00421481"/>
    <w:rsid w:val="00421C8E"/>
    <w:rsid w:val="004220AE"/>
    <w:rsid w:val="00422455"/>
    <w:rsid w:val="00422F23"/>
    <w:rsid w:val="00423254"/>
    <w:rsid w:val="00423599"/>
    <w:rsid w:val="0042413B"/>
    <w:rsid w:val="0042429F"/>
    <w:rsid w:val="00424395"/>
    <w:rsid w:val="00425812"/>
    <w:rsid w:val="00425EC2"/>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23"/>
    <w:rsid w:val="00455415"/>
    <w:rsid w:val="00456037"/>
    <w:rsid w:val="0045674A"/>
    <w:rsid w:val="00460CFC"/>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767C"/>
    <w:rsid w:val="00487954"/>
    <w:rsid w:val="00490382"/>
    <w:rsid w:val="00490F77"/>
    <w:rsid w:val="0049114F"/>
    <w:rsid w:val="004911D2"/>
    <w:rsid w:val="004916BF"/>
    <w:rsid w:val="004921CA"/>
    <w:rsid w:val="00492F4E"/>
    <w:rsid w:val="00492F75"/>
    <w:rsid w:val="004933F1"/>
    <w:rsid w:val="004935C2"/>
    <w:rsid w:val="00493C95"/>
    <w:rsid w:val="00494302"/>
    <w:rsid w:val="0049470F"/>
    <w:rsid w:val="004948E7"/>
    <w:rsid w:val="00495840"/>
    <w:rsid w:val="00495FD3"/>
    <w:rsid w:val="004960F0"/>
    <w:rsid w:val="00496750"/>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CBC"/>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381"/>
    <w:rsid w:val="004E4BAE"/>
    <w:rsid w:val="004E5149"/>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6880"/>
    <w:rsid w:val="00506E27"/>
    <w:rsid w:val="00506E82"/>
    <w:rsid w:val="005074C5"/>
    <w:rsid w:val="005078FA"/>
    <w:rsid w:val="00507B04"/>
    <w:rsid w:val="00510DAC"/>
    <w:rsid w:val="00511628"/>
    <w:rsid w:val="00511782"/>
    <w:rsid w:val="00512894"/>
    <w:rsid w:val="00512AEB"/>
    <w:rsid w:val="00513DC5"/>
    <w:rsid w:val="00513F69"/>
    <w:rsid w:val="00515786"/>
    <w:rsid w:val="00515C40"/>
    <w:rsid w:val="00515F13"/>
    <w:rsid w:val="0051626F"/>
    <w:rsid w:val="00517048"/>
    <w:rsid w:val="00517800"/>
    <w:rsid w:val="005213E4"/>
    <w:rsid w:val="0052180A"/>
    <w:rsid w:val="0052208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5FED"/>
    <w:rsid w:val="00536B61"/>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B88"/>
    <w:rsid w:val="00547295"/>
    <w:rsid w:val="00550967"/>
    <w:rsid w:val="00550AB6"/>
    <w:rsid w:val="00550EAC"/>
    <w:rsid w:val="00552195"/>
    <w:rsid w:val="0055272E"/>
    <w:rsid w:val="0055355A"/>
    <w:rsid w:val="005538ED"/>
    <w:rsid w:val="00553A7C"/>
    <w:rsid w:val="005542EF"/>
    <w:rsid w:val="005546B8"/>
    <w:rsid w:val="005546D4"/>
    <w:rsid w:val="00555201"/>
    <w:rsid w:val="00555569"/>
    <w:rsid w:val="00556C70"/>
    <w:rsid w:val="00557415"/>
    <w:rsid w:val="00560412"/>
    <w:rsid w:val="00560516"/>
    <w:rsid w:val="00561112"/>
    <w:rsid w:val="00562969"/>
    <w:rsid w:val="00562F08"/>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60D4"/>
    <w:rsid w:val="00576DFD"/>
    <w:rsid w:val="00577C35"/>
    <w:rsid w:val="00581895"/>
    <w:rsid w:val="00581D32"/>
    <w:rsid w:val="00581EA7"/>
    <w:rsid w:val="00581F15"/>
    <w:rsid w:val="00583958"/>
    <w:rsid w:val="005846A9"/>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318A"/>
    <w:rsid w:val="005B3230"/>
    <w:rsid w:val="005B32E8"/>
    <w:rsid w:val="005B3BB6"/>
    <w:rsid w:val="005B4152"/>
    <w:rsid w:val="005B4B6B"/>
    <w:rsid w:val="005B4BD6"/>
    <w:rsid w:val="005B4C0E"/>
    <w:rsid w:val="005B5688"/>
    <w:rsid w:val="005B5A9A"/>
    <w:rsid w:val="005B63F0"/>
    <w:rsid w:val="005C0300"/>
    <w:rsid w:val="005C05E7"/>
    <w:rsid w:val="005C1770"/>
    <w:rsid w:val="005C1E6B"/>
    <w:rsid w:val="005C1EC1"/>
    <w:rsid w:val="005C3217"/>
    <w:rsid w:val="005C417E"/>
    <w:rsid w:val="005C4779"/>
    <w:rsid w:val="005C488C"/>
    <w:rsid w:val="005C4E23"/>
    <w:rsid w:val="005C5865"/>
    <w:rsid w:val="005C5E45"/>
    <w:rsid w:val="005C6051"/>
    <w:rsid w:val="005C6347"/>
    <w:rsid w:val="005C6587"/>
    <w:rsid w:val="005C68D5"/>
    <w:rsid w:val="005C68DB"/>
    <w:rsid w:val="005C6C71"/>
    <w:rsid w:val="005C7070"/>
    <w:rsid w:val="005D04A1"/>
    <w:rsid w:val="005D0596"/>
    <w:rsid w:val="005D08FC"/>
    <w:rsid w:val="005D0CE7"/>
    <w:rsid w:val="005D0E39"/>
    <w:rsid w:val="005D12F9"/>
    <w:rsid w:val="005D13E0"/>
    <w:rsid w:val="005D141F"/>
    <w:rsid w:val="005D1AEC"/>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40D1"/>
    <w:rsid w:val="005F443D"/>
    <w:rsid w:val="005F4453"/>
    <w:rsid w:val="005F448E"/>
    <w:rsid w:val="005F5057"/>
    <w:rsid w:val="005F63FA"/>
    <w:rsid w:val="005F6C17"/>
    <w:rsid w:val="005F6C6E"/>
    <w:rsid w:val="005F6D2F"/>
    <w:rsid w:val="005F6DC9"/>
    <w:rsid w:val="005F7352"/>
    <w:rsid w:val="005F76FE"/>
    <w:rsid w:val="005F7A81"/>
    <w:rsid w:val="006026D7"/>
    <w:rsid w:val="006027A1"/>
    <w:rsid w:val="00602AA8"/>
    <w:rsid w:val="00603915"/>
    <w:rsid w:val="00604DBC"/>
    <w:rsid w:val="00605084"/>
    <w:rsid w:val="0060547F"/>
    <w:rsid w:val="00605A33"/>
    <w:rsid w:val="00605A44"/>
    <w:rsid w:val="00606E56"/>
    <w:rsid w:val="006079B5"/>
    <w:rsid w:val="006104C9"/>
    <w:rsid w:val="00610682"/>
    <w:rsid w:val="00611B96"/>
    <w:rsid w:val="00611F34"/>
    <w:rsid w:val="00613CAA"/>
    <w:rsid w:val="00613D58"/>
    <w:rsid w:val="0061509B"/>
    <w:rsid w:val="00615B42"/>
    <w:rsid w:val="00616FBD"/>
    <w:rsid w:val="006174FD"/>
    <w:rsid w:val="00620225"/>
    <w:rsid w:val="00620F00"/>
    <w:rsid w:val="00621637"/>
    <w:rsid w:val="00622061"/>
    <w:rsid w:val="00623CF0"/>
    <w:rsid w:val="006258D4"/>
    <w:rsid w:val="0062658A"/>
    <w:rsid w:val="00626858"/>
    <w:rsid w:val="00626E82"/>
    <w:rsid w:val="0062769D"/>
    <w:rsid w:val="00627DCF"/>
    <w:rsid w:val="00627F79"/>
    <w:rsid w:val="006300C9"/>
    <w:rsid w:val="006306B7"/>
    <w:rsid w:val="00630929"/>
    <w:rsid w:val="00631259"/>
    <w:rsid w:val="00631E78"/>
    <w:rsid w:val="0063321B"/>
    <w:rsid w:val="00633A8F"/>
    <w:rsid w:val="0063442E"/>
    <w:rsid w:val="0063443C"/>
    <w:rsid w:val="0063449C"/>
    <w:rsid w:val="00634D58"/>
    <w:rsid w:val="00635118"/>
    <w:rsid w:val="006366D0"/>
    <w:rsid w:val="00636778"/>
    <w:rsid w:val="00636950"/>
    <w:rsid w:val="00637BCB"/>
    <w:rsid w:val="00640123"/>
    <w:rsid w:val="00640294"/>
    <w:rsid w:val="00640F9D"/>
    <w:rsid w:val="00640FF0"/>
    <w:rsid w:val="0064242B"/>
    <w:rsid w:val="00642893"/>
    <w:rsid w:val="00642B53"/>
    <w:rsid w:val="006430A6"/>
    <w:rsid w:val="00643180"/>
    <w:rsid w:val="006440A2"/>
    <w:rsid w:val="00644C00"/>
    <w:rsid w:val="00644FDE"/>
    <w:rsid w:val="00645918"/>
    <w:rsid w:val="00645F81"/>
    <w:rsid w:val="00646250"/>
    <w:rsid w:val="00646C2C"/>
    <w:rsid w:val="00646E22"/>
    <w:rsid w:val="00647FEC"/>
    <w:rsid w:val="00650181"/>
    <w:rsid w:val="0065056C"/>
    <w:rsid w:val="00650A54"/>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70134"/>
    <w:rsid w:val="00670610"/>
    <w:rsid w:val="00670B43"/>
    <w:rsid w:val="00670E4D"/>
    <w:rsid w:val="00670F95"/>
    <w:rsid w:val="00671793"/>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300E"/>
    <w:rsid w:val="006E314D"/>
    <w:rsid w:val="006E3DD8"/>
    <w:rsid w:val="006E6BD4"/>
    <w:rsid w:val="006E6E4A"/>
    <w:rsid w:val="006E716A"/>
    <w:rsid w:val="006E7739"/>
    <w:rsid w:val="006E7EC3"/>
    <w:rsid w:val="006F090D"/>
    <w:rsid w:val="006F1AA7"/>
    <w:rsid w:val="006F2CC0"/>
    <w:rsid w:val="006F2D3D"/>
    <w:rsid w:val="006F39AC"/>
    <w:rsid w:val="006F3A04"/>
    <w:rsid w:val="006F3B0B"/>
    <w:rsid w:val="006F3BD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5C5"/>
    <w:rsid w:val="00702608"/>
    <w:rsid w:val="007027F7"/>
    <w:rsid w:val="00703499"/>
    <w:rsid w:val="007039A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30A57"/>
    <w:rsid w:val="00731AC4"/>
    <w:rsid w:val="00731C5A"/>
    <w:rsid w:val="00731CB4"/>
    <w:rsid w:val="00731EF0"/>
    <w:rsid w:val="0073247F"/>
    <w:rsid w:val="00732841"/>
    <w:rsid w:val="00734410"/>
    <w:rsid w:val="00734AD6"/>
    <w:rsid w:val="00735422"/>
    <w:rsid w:val="00735A22"/>
    <w:rsid w:val="00735EEC"/>
    <w:rsid w:val="00736A82"/>
    <w:rsid w:val="00740771"/>
    <w:rsid w:val="00740CFD"/>
    <w:rsid w:val="00740E8B"/>
    <w:rsid w:val="00741798"/>
    <w:rsid w:val="00741BFC"/>
    <w:rsid w:val="007423B1"/>
    <w:rsid w:val="007426D9"/>
    <w:rsid w:val="0074283E"/>
    <w:rsid w:val="007440C7"/>
    <w:rsid w:val="007447E0"/>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76D"/>
    <w:rsid w:val="00776B00"/>
    <w:rsid w:val="00776C72"/>
    <w:rsid w:val="00776EC2"/>
    <w:rsid w:val="007770BB"/>
    <w:rsid w:val="00777168"/>
    <w:rsid w:val="00777F8A"/>
    <w:rsid w:val="00780597"/>
    <w:rsid w:val="007806C6"/>
    <w:rsid w:val="0078072D"/>
    <w:rsid w:val="007808F7"/>
    <w:rsid w:val="00781703"/>
    <w:rsid w:val="00782B45"/>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E33"/>
    <w:rsid w:val="00854CD1"/>
    <w:rsid w:val="0085594F"/>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0AB7"/>
    <w:rsid w:val="0087123C"/>
    <w:rsid w:val="00872015"/>
    <w:rsid w:val="0087248C"/>
    <w:rsid w:val="0087251B"/>
    <w:rsid w:val="008727ED"/>
    <w:rsid w:val="00872B86"/>
    <w:rsid w:val="00872F95"/>
    <w:rsid w:val="00873796"/>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BCB"/>
    <w:rsid w:val="008F0105"/>
    <w:rsid w:val="008F068B"/>
    <w:rsid w:val="008F0A45"/>
    <w:rsid w:val="008F0A72"/>
    <w:rsid w:val="008F13B3"/>
    <w:rsid w:val="008F13B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32B"/>
    <w:rsid w:val="00934FE2"/>
    <w:rsid w:val="00935CB2"/>
    <w:rsid w:val="009366BE"/>
    <w:rsid w:val="009368F1"/>
    <w:rsid w:val="00937BE7"/>
    <w:rsid w:val="0094046A"/>
    <w:rsid w:val="00940803"/>
    <w:rsid w:val="00941631"/>
    <w:rsid w:val="00941834"/>
    <w:rsid w:val="00941F41"/>
    <w:rsid w:val="00942228"/>
    <w:rsid w:val="009422E3"/>
    <w:rsid w:val="00943272"/>
    <w:rsid w:val="0094337F"/>
    <w:rsid w:val="00943669"/>
    <w:rsid w:val="00943C29"/>
    <w:rsid w:val="00943DC3"/>
    <w:rsid w:val="00944A6B"/>
    <w:rsid w:val="00945512"/>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1076"/>
    <w:rsid w:val="009718DB"/>
    <w:rsid w:val="009719BB"/>
    <w:rsid w:val="009723BC"/>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72A5"/>
    <w:rsid w:val="009A79D1"/>
    <w:rsid w:val="009B00D1"/>
    <w:rsid w:val="009B0795"/>
    <w:rsid w:val="009B35B9"/>
    <w:rsid w:val="009B3AD4"/>
    <w:rsid w:val="009B43DA"/>
    <w:rsid w:val="009B4599"/>
    <w:rsid w:val="009B4A07"/>
    <w:rsid w:val="009B4A47"/>
    <w:rsid w:val="009B4CD0"/>
    <w:rsid w:val="009B5373"/>
    <w:rsid w:val="009B550C"/>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F70"/>
    <w:rsid w:val="009D24E5"/>
    <w:rsid w:val="009D2B73"/>
    <w:rsid w:val="009D2DC6"/>
    <w:rsid w:val="009D33BC"/>
    <w:rsid w:val="009D3A2F"/>
    <w:rsid w:val="009D3E74"/>
    <w:rsid w:val="009D4008"/>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26CC"/>
    <w:rsid w:val="00A42915"/>
    <w:rsid w:val="00A42B0B"/>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F35"/>
    <w:rsid w:val="00A541E1"/>
    <w:rsid w:val="00A5460D"/>
    <w:rsid w:val="00A54B0B"/>
    <w:rsid w:val="00A55779"/>
    <w:rsid w:val="00A5681E"/>
    <w:rsid w:val="00A56BDA"/>
    <w:rsid w:val="00A570FB"/>
    <w:rsid w:val="00A57BE8"/>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BA2"/>
    <w:rsid w:val="00AB6F32"/>
    <w:rsid w:val="00AB6FBB"/>
    <w:rsid w:val="00AB702D"/>
    <w:rsid w:val="00AB7C57"/>
    <w:rsid w:val="00AC1242"/>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5868"/>
    <w:rsid w:val="00AE5BAE"/>
    <w:rsid w:val="00AE67A0"/>
    <w:rsid w:val="00AE78A6"/>
    <w:rsid w:val="00AE7D47"/>
    <w:rsid w:val="00AE7FBE"/>
    <w:rsid w:val="00AF0020"/>
    <w:rsid w:val="00AF005F"/>
    <w:rsid w:val="00AF063B"/>
    <w:rsid w:val="00AF0BFF"/>
    <w:rsid w:val="00AF0F74"/>
    <w:rsid w:val="00AF15E6"/>
    <w:rsid w:val="00AF1683"/>
    <w:rsid w:val="00AF1D86"/>
    <w:rsid w:val="00AF20F4"/>
    <w:rsid w:val="00AF38E6"/>
    <w:rsid w:val="00AF4A7D"/>
    <w:rsid w:val="00AF4B6D"/>
    <w:rsid w:val="00AF58ED"/>
    <w:rsid w:val="00AF68E9"/>
    <w:rsid w:val="00AF6977"/>
    <w:rsid w:val="00AF6C7D"/>
    <w:rsid w:val="00AF6D03"/>
    <w:rsid w:val="00AF6E68"/>
    <w:rsid w:val="00AF7A79"/>
    <w:rsid w:val="00AF7DFB"/>
    <w:rsid w:val="00B0129D"/>
    <w:rsid w:val="00B024D5"/>
    <w:rsid w:val="00B02908"/>
    <w:rsid w:val="00B038BA"/>
    <w:rsid w:val="00B03E49"/>
    <w:rsid w:val="00B05129"/>
    <w:rsid w:val="00B05C73"/>
    <w:rsid w:val="00B07712"/>
    <w:rsid w:val="00B07A0A"/>
    <w:rsid w:val="00B104AA"/>
    <w:rsid w:val="00B105E2"/>
    <w:rsid w:val="00B11198"/>
    <w:rsid w:val="00B11A94"/>
    <w:rsid w:val="00B11BB0"/>
    <w:rsid w:val="00B12160"/>
    <w:rsid w:val="00B12F35"/>
    <w:rsid w:val="00B13144"/>
    <w:rsid w:val="00B1328A"/>
    <w:rsid w:val="00B13753"/>
    <w:rsid w:val="00B13815"/>
    <w:rsid w:val="00B1388F"/>
    <w:rsid w:val="00B13E71"/>
    <w:rsid w:val="00B14591"/>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2BDC"/>
    <w:rsid w:val="00B32E10"/>
    <w:rsid w:val="00B33635"/>
    <w:rsid w:val="00B338BA"/>
    <w:rsid w:val="00B3403A"/>
    <w:rsid w:val="00B351BE"/>
    <w:rsid w:val="00B372AB"/>
    <w:rsid w:val="00B4054E"/>
    <w:rsid w:val="00B40567"/>
    <w:rsid w:val="00B40B7B"/>
    <w:rsid w:val="00B413C9"/>
    <w:rsid w:val="00B4142B"/>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974"/>
    <w:rsid w:val="00B64F04"/>
    <w:rsid w:val="00B67B62"/>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80BD1"/>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1175"/>
    <w:rsid w:val="00C115BE"/>
    <w:rsid w:val="00C11787"/>
    <w:rsid w:val="00C11C94"/>
    <w:rsid w:val="00C12288"/>
    <w:rsid w:val="00C126FC"/>
    <w:rsid w:val="00C12870"/>
    <w:rsid w:val="00C12EA7"/>
    <w:rsid w:val="00C13FAA"/>
    <w:rsid w:val="00C1423C"/>
    <w:rsid w:val="00C14A6C"/>
    <w:rsid w:val="00C16632"/>
    <w:rsid w:val="00C171C3"/>
    <w:rsid w:val="00C17F68"/>
    <w:rsid w:val="00C20006"/>
    <w:rsid w:val="00C2171B"/>
    <w:rsid w:val="00C225DB"/>
    <w:rsid w:val="00C22617"/>
    <w:rsid w:val="00C22817"/>
    <w:rsid w:val="00C22AE4"/>
    <w:rsid w:val="00C22BC5"/>
    <w:rsid w:val="00C23240"/>
    <w:rsid w:val="00C23813"/>
    <w:rsid w:val="00C241AF"/>
    <w:rsid w:val="00C24832"/>
    <w:rsid w:val="00C24A30"/>
    <w:rsid w:val="00C25226"/>
    <w:rsid w:val="00C2581A"/>
    <w:rsid w:val="00C25835"/>
    <w:rsid w:val="00C25DA3"/>
    <w:rsid w:val="00C267D5"/>
    <w:rsid w:val="00C26A43"/>
    <w:rsid w:val="00C26B40"/>
    <w:rsid w:val="00C26F17"/>
    <w:rsid w:val="00C276AF"/>
    <w:rsid w:val="00C27830"/>
    <w:rsid w:val="00C27C7A"/>
    <w:rsid w:val="00C3011F"/>
    <w:rsid w:val="00C31C08"/>
    <w:rsid w:val="00C31F86"/>
    <w:rsid w:val="00C33134"/>
    <w:rsid w:val="00C337C7"/>
    <w:rsid w:val="00C33A99"/>
    <w:rsid w:val="00C345B0"/>
    <w:rsid w:val="00C34618"/>
    <w:rsid w:val="00C364AC"/>
    <w:rsid w:val="00C36719"/>
    <w:rsid w:val="00C36E1B"/>
    <w:rsid w:val="00C36E1E"/>
    <w:rsid w:val="00C36E7E"/>
    <w:rsid w:val="00C3783F"/>
    <w:rsid w:val="00C37AC6"/>
    <w:rsid w:val="00C37C33"/>
    <w:rsid w:val="00C4011E"/>
    <w:rsid w:val="00C40424"/>
    <w:rsid w:val="00C4062B"/>
    <w:rsid w:val="00C40664"/>
    <w:rsid w:val="00C415A3"/>
    <w:rsid w:val="00C4195B"/>
    <w:rsid w:val="00C42CCA"/>
    <w:rsid w:val="00C42EA0"/>
    <w:rsid w:val="00C43E63"/>
    <w:rsid w:val="00C45742"/>
    <w:rsid w:val="00C4605B"/>
    <w:rsid w:val="00C46B6E"/>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12A1"/>
    <w:rsid w:val="00C92A92"/>
    <w:rsid w:val="00C92F5D"/>
    <w:rsid w:val="00C945BB"/>
    <w:rsid w:val="00C949F1"/>
    <w:rsid w:val="00C9562B"/>
    <w:rsid w:val="00C9566F"/>
    <w:rsid w:val="00C957AE"/>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9F5"/>
    <w:rsid w:val="00CD3FF2"/>
    <w:rsid w:val="00CD4838"/>
    <w:rsid w:val="00CD4A3B"/>
    <w:rsid w:val="00CD4EAA"/>
    <w:rsid w:val="00CD67B3"/>
    <w:rsid w:val="00CD6922"/>
    <w:rsid w:val="00CD6A28"/>
    <w:rsid w:val="00CD71B0"/>
    <w:rsid w:val="00CD7978"/>
    <w:rsid w:val="00CD7BCB"/>
    <w:rsid w:val="00CE0C72"/>
    <w:rsid w:val="00CE113D"/>
    <w:rsid w:val="00CE1FB2"/>
    <w:rsid w:val="00CE20B3"/>
    <w:rsid w:val="00CE2201"/>
    <w:rsid w:val="00CE246E"/>
    <w:rsid w:val="00CE2AC7"/>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7F3"/>
    <w:rsid w:val="00D10854"/>
    <w:rsid w:val="00D10915"/>
    <w:rsid w:val="00D10D59"/>
    <w:rsid w:val="00D11071"/>
    <w:rsid w:val="00D111E7"/>
    <w:rsid w:val="00D1228F"/>
    <w:rsid w:val="00D13A9C"/>
    <w:rsid w:val="00D14066"/>
    <w:rsid w:val="00D148D3"/>
    <w:rsid w:val="00D14B64"/>
    <w:rsid w:val="00D14BBB"/>
    <w:rsid w:val="00D14E4C"/>
    <w:rsid w:val="00D154AC"/>
    <w:rsid w:val="00D15B4D"/>
    <w:rsid w:val="00D177B7"/>
    <w:rsid w:val="00D17985"/>
    <w:rsid w:val="00D17FE4"/>
    <w:rsid w:val="00D203E9"/>
    <w:rsid w:val="00D20733"/>
    <w:rsid w:val="00D20FA7"/>
    <w:rsid w:val="00D20FFF"/>
    <w:rsid w:val="00D21D0E"/>
    <w:rsid w:val="00D225BB"/>
    <w:rsid w:val="00D22D65"/>
    <w:rsid w:val="00D239DB"/>
    <w:rsid w:val="00D23B9B"/>
    <w:rsid w:val="00D242FB"/>
    <w:rsid w:val="00D2454D"/>
    <w:rsid w:val="00D246D1"/>
    <w:rsid w:val="00D24BE9"/>
    <w:rsid w:val="00D24F31"/>
    <w:rsid w:val="00D25DD3"/>
    <w:rsid w:val="00D276BE"/>
    <w:rsid w:val="00D27BC9"/>
    <w:rsid w:val="00D3033F"/>
    <w:rsid w:val="00D30A55"/>
    <w:rsid w:val="00D30D55"/>
    <w:rsid w:val="00D31345"/>
    <w:rsid w:val="00D31453"/>
    <w:rsid w:val="00D31B60"/>
    <w:rsid w:val="00D31D22"/>
    <w:rsid w:val="00D31D3E"/>
    <w:rsid w:val="00D3260C"/>
    <w:rsid w:val="00D32FBF"/>
    <w:rsid w:val="00D34732"/>
    <w:rsid w:val="00D35B1B"/>
    <w:rsid w:val="00D366EE"/>
    <w:rsid w:val="00D36C3E"/>
    <w:rsid w:val="00D407B7"/>
    <w:rsid w:val="00D4297F"/>
    <w:rsid w:val="00D435C8"/>
    <w:rsid w:val="00D4376E"/>
    <w:rsid w:val="00D44AF5"/>
    <w:rsid w:val="00D45697"/>
    <w:rsid w:val="00D46B27"/>
    <w:rsid w:val="00D46C0D"/>
    <w:rsid w:val="00D47410"/>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233"/>
    <w:rsid w:val="00DC6257"/>
    <w:rsid w:val="00DC6A99"/>
    <w:rsid w:val="00DC7867"/>
    <w:rsid w:val="00DC79D5"/>
    <w:rsid w:val="00DC7C26"/>
    <w:rsid w:val="00DC7D63"/>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E0039"/>
    <w:rsid w:val="00DE28A4"/>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CE3"/>
    <w:rsid w:val="00E115B2"/>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B6C"/>
    <w:rsid w:val="00E220FF"/>
    <w:rsid w:val="00E22A12"/>
    <w:rsid w:val="00E22DCC"/>
    <w:rsid w:val="00E24B2B"/>
    <w:rsid w:val="00E25B76"/>
    <w:rsid w:val="00E26761"/>
    <w:rsid w:val="00E26943"/>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97"/>
    <w:rsid w:val="00E601FF"/>
    <w:rsid w:val="00E6020B"/>
    <w:rsid w:val="00E6022B"/>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69"/>
    <w:rsid w:val="00E9066B"/>
    <w:rsid w:val="00E90E4C"/>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4D2F"/>
    <w:rsid w:val="00EE5C8B"/>
    <w:rsid w:val="00EE6433"/>
    <w:rsid w:val="00EE6A79"/>
    <w:rsid w:val="00EE717F"/>
    <w:rsid w:val="00EF001E"/>
    <w:rsid w:val="00EF0F82"/>
    <w:rsid w:val="00EF12B4"/>
    <w:rsid w:val="00EF1673"/>
    <w:rsid w:val="00EF2670"/>
    <w:rsid w:val="00EF2F58"/>
    <w:rsid w:val="00EF3F49"/>
    <w:rsid w:val="00EF42FF"/>
    <w:rsid w:val="00EF462D"/>
    <w:rsid w:val="00EF5110"/>
    <w:rsid w:val="00EF51FA"/>
    <w:rsid w:val="00EF5ECB"/>
    <w:rsid w:val="00EF5F74"/>
    <w:rsid w:val="00EF61CB"/>
    <w:rsid w:val="00EF648B"/>
    <w:rsid w:val="00EF6846"/>
    <w:rsid w:val="00EF6CB2"/>
    <w:rsid w:val="00EF7BE0"/>
    <w:rsid w:val="00EF7C80"/>
    <w:rsid w:val="00F002B1"/>
    <w:rsid w:val="00F019A6"/>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6787"/>
    <w:rsid w:val="00F86BC8"/>
    <w:rsid w:val="00F873AE"/>
    <w:rsid w:val="00F87AFF"/>
    <w:rsid w:val="00F87F44"/>
    <w:rsid w:val="00F9162D"/>
    <w:rsid w:val="00F91E85"/>
    <w:rsid w:val="00F9201F"/>
    <w:rsid w:val="00F9266B"/>
    <w:rsid w:val="00F927B6"/>
    <w:rsid w:val="00F94A6B"/>
    <w:rsid w:val="00F95505"/>
    <w:rsid w:val="00F95D71"/>
    <w:rsid w:val="00F95ED8"/>
    <w:rsid w:val="00F96D25"/>
    <w:rsid w:val="00F96D46"/>
    <w:rsid w:val="00F96DC5"/>
    <w:rsid w:val="00F977EB"/>
    <w:rsid w:val="00F97C7F"/>
    <w:rsid w:val="00F97F66"/>
    <w:rsid w:val="00FA1921"/>
    <w:rsid w:val="00FA3723"/>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EBF"/>
    <w:rsid w:val="00FC5C28"/>
    <w:rsid w:val="00FC6E0A"/>
    <w:rsid w:val="00FD0BE0"/>
    <w:rsid w:val="00FD162B"/>
    <w:rsid w:val="00FD1992"/>
    <w:rsid w:val="00FD270D"/>
    <w:rsid w:val="00FD2D83"/>
    <w:rsid w:val="00FD2F70"/>
    <w:rsid w:val="00FD2FF6"/>
    <w:rsid w:val="00FD323F"/>
    <w:rsid w:val="00FD3441"/>
    <w:rsid w:val="00FD3972"/>
    <w:rsid w:val="00FD418B"/>
    <w:rsid w:val="00FD4501"/>
    <w:rsid w:val="00FD45F3"/>
    <w:rsid w:val="00FD4612"/>
    <w:rsid w:val="00FD4B38"/>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3C819D"/>
  <w15:chartTrackingRefBased/>
  <w15:docId w15:val="{E4F4C6DE-9F82-419B-AF67-4BE593DE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left" w:pos="720"/>
      </w:tabs>
      <w:spacing w:before="120" w:after="1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link w:val="FooterChar"/>
    <w:uiPriority w:val="99"/>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FooterChar">
    <w:name w:val="Footer Char"/>
    <w:basedOn w:val="DefaultParagraphFont"/>
    <w:link w:val="Footer"/>
    <w:uiPriority w:val="99"/>
    <w:rsid w:val="00FD4B38"/>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4D1009-A174-48F3-96C3-39C296BD9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3398</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keywords/>
  <dc:description/>
  <cp:lastModifiedBy>Michael Simari</cp:lastModifiedBy>
  <cp:revision>4</cp:revision>
  <cp:lastPrinted>2019-10-04T16:02:00Z</cp:lastPrinted>
  <dcterms:created xsi:type="dcterms:W3CDTF">2019-10-04T16:07:00Z</dcterms:created>
  <dcterms:modified xsi:type="dcterms:W3CDTF">2019-10-04T16:12:00Z</dcterms:modified>
</cp:coreProperties>
</file>